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D69EC05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610B7C">
        <w:rPr>
          <w:rFonts w:ascii="Garamond" w:hAnsi="Garamond"/>
          <w:sz w:val="24"/>
          <w:szCs w:val="24"/>
        </w:rPr>
        <w:t>3</w:t>
      </w:r>
      <w:r w:rsidR="00945404">
        <w:rPr>
          <w:rFonts w:ascii="Garamond" w:hAnsi="Garamond"/>
          <w:sz w:val="24"/>
          <w:szCs w:val="24"/>
        </w:rPr>
        <w:t>5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0E167ADA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45404" w:rsidRPr="008A078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https://zakazky.zcu.cz/contract_display_5446.html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72DEE75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45404">
        <w:rPr>
          <w:rFonts w:ascii="Garamond" w:hAnsi="Garamond" w:cs="Arial"/>
          <w:b/>
          <w:sz w:val="22"/>
          <w:szCs w:val="22"/>
        </w:rPr>
        <w:t>29</w:t>
      </w:r>
      <w:bookmarkStart w:id="1" w:name="_GoBack"/>
      <w:bookmarkEnd w:id="1"/>
      <w:r w:rsidR="0036261C">
        <w:rPr>
          <w:rFonts w:ascii="Garamond" w:hAnsi="Garamond" w:cs="Arial"/>
          <w:b/>
          <w:sz w:val="22"/>
          <w:szCs w:val="22"/>
        </w:rPr>
        <w:t>.0</w:t>
      </w:r>
      <w:r w:rsidR="00453E0F">
        <w:rPr>
          <w:rFonts w:ascii="Garamond" w:hAnsi="Garamond" w:cs="Arial"/>
          <w:b/>
          <w:sz w:val="22"/>
          <w:szCs w:val="22"/>
        </w:rPr>
        <w:t>8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453E0F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7C935F" w14:textId="77777777" w:rsidR="000144CE" w:rsidRDefault="000144CE" w:rsidP="00795AAC">
      <w:r>
        <w:separator/>
      </w:r>
    </w:p>
  </w:endnote>
  <w:endnote w:type="continuationSeparator" w:id="0">
    <w:p w14:paraId="41C2D771" w14:textId="77777777" w:rsidR="000144CE" w:rsidRDefault="000144C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D3A86E" w14:textId="77777777" w:rsidR="000144CE" w:rsidRDefault="000144CE" w:rsidP="00795AAC">
      <w:r>
        <w:separator/>
      </w:r>
    </w:p>
  </w:footnote>
  <w:footnote w:type="continuationSeparator" w:id="0">
    <w:p w14:paraId="1923C214" w14:textId="77777777" w:rsidR="000144CE" w:rsidRDefault="000144C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44CE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40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46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zWYcxp9fezkEyGwrofZSoILl0PeLigZU0EjQlrkOmDU=</DigestValue>
    </Reference>
    <Reference Type="http://www.w3.org/2000/09/xmldsig#Object" URI="#idOfficeObject">
      <DigestMethod Algorithm="http://www.w3.org/2001/04/xmlenc#sha256"/>
      <DigestValue>NfRCSLA5yILgXpyV0/xPhmDfsBKk5xKkwQ+liBqvyEg=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iJv4tzsFBKAVD9uqP3rDo66IgB5bqTndz8fpBUZOL3I=</DigestValue>
    </Reference>
  </SignedInfo>
  <SignatureValue>Jy7MpjJP8z5MjfP0gUNJwvZBZeK0tJNW//1u4MbzkGgz/52vs30zsRlHbuE89WJKXlXr91DVTcZ9
+W/lzlG6aabaSsvAeVcojZhAOb3NTBn6oRq0HTHlDR/JDvPbP4Ji3gNdMukJMxIaaWlJaKnMOm4j
YGBv5SdxU38E4fS9wyizo5p8AtVRqo792MPwqXFyVBUolOHCiAWL3gkx5ca3/4CP1TyamV8sSF45
oGHMZNT1sf1dxHLSgSrWSmAKjkYfbE8SSeMnuuGCUxOU/tpZBBzJn0AzWnSvMvpNZzAWgos2HkJr
tuGvmZOK8VPDzspgA0WNQqYwO5LnSlCoTj+7Kg==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bOlGYGNZGS2S6Sz46TRN+YU6WyrA4khJ52JCTxGfiuY=</DigestValue>
      </Reference>
      <Reference URI="/word/document.xml?ContentType=application/vnd.openxmlformats-officedocument.wordprocessingml.document.main+xml">
        <DigestMethod Algorithm="http://www.w3.org/2001/04/xmlenc#sha256"/>
        <DigestValue>qNAK68+wEYuFgLdkpngy15TEQi4I/8xjZeBqNjZcY1A=</DigestValue>
      </Reference>
      <Reference URI="/word/endnotes.xml?ContentType=application/vnd.openxmlformats-officedocument.wordprocessingml.endnotes+xml">
        <DigestMethod Algorithm="http://www.w3.org/2001/04/xmlenc#sha256"/>
        <DigestValue>FGCC+D0c7LGlhBJ3+nh8lxWJDFV2Zf7IyMY9Cj1JDkw=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0XN9oteBmBvBQliGS6eLBHaGbHW2gke7FIUhELavRH8=</DigestValue>
      </Reference>
      <Reference URI="/word/footnotes.xml?ContentType=application/vnd.openxmlformats-officedocument.wordprocessingml.footnotes+xml">
        <DigestMethod Algorithm="http://www.w3.org/2001/04/xmlenc#sha256"/>
        <DigestValue>WRtlIZ1lPGrBYJyhtTiJaFpnbqoOdEhHq4uc/8uZWyo=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tn94sz89r0vi83XVBILQzwhJzblsco9gBKQKj3nE+Js=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2022-08-18T07:39:54Z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16.0.10389/14</OfficeVersion>
          <ApplicationVersion>16.0.10389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2022-08-18T07:39:54Z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712058-A544-4403-BF05-10105F9F7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12</cp:revision>
  <cp:lastPrinted>2018-08-08T13:48:00Z</cp:lastPrinted>
  <dcterms:created xsi:type="dcterms:W3CDTF">2022-05-19T08:18:00Z</dcterms:created>
  <dcterms:modified xsi:type="dcterms:W3CDTF">2022-08-18T07:39:00Z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